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2EDE432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F861F6">
        <w:rPr>
          <w:rFonts w:ascii="Arial" w:hAnsi="Arial" w:cs="Arial"/>
          <w:sz w:val="22"/>
          <w:szCs w:val="22"/>
          <w:lang w:val="pl-PL"/>
        </w:rPr>
        <w:t>2)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bookmarkStart w:id="0" w:name="_GoBack"/>
      <w:bookmarkEnd w:id="0"/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750D7A3" w14:textId="77777777" w:rsidR="001E7861" w:rsidRPr="001E7861" w:rsidRDefault="001E7861" w:rsidP="001E786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1" w:name="_Hlk82003115"/>
      <w:bookmarkStart w:id="2" w:name="_Hlk82066901"/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2357E782" w14:textId="39EDE9D9" w:rsidR="006A411C" w:rsidRPr="00584D44" w:rsidRDefault="001E7861" w:rsidP="001E786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1"/>
      <w:proofErr w:type="spellEnd"/>
      <w:r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2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64E4B" w14:textId="77777777" w:rsidR="00527E8D" w:rsidRDefault="00527E8D" w:rsidP="00AC1A4B">
      <w:r>
        <w:separator/>
      </w:r>
    </w:p>
  </w:endnote>
  <w:endnote w:type="continuationSeparator" w:id="0">
    <w:p w14:paraId="0037DBEA" w14:textId="77777777" w:rsidR="00527E8D" w:rsidRDefault="00527E8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861F6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861F6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4D943" w14:textId="77777777" w:rsidR="00527E8D" w:rsidRDefault="00527E8D" w:rsidP="00AC1A4B">
      <w:r>
        <w:separator/>
      </w:r>
    </w:p>
  </w:footnote>
  <w:footnote w:type="continuationSeparator" w:id="0">
    <w:p w14:paraId="05A89126" w14:textId="77777777" w:rsidR="00527E8D" w:rsidRDefault="00527E8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B1C01DD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0091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F861F6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E7861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3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D916-3BDF-40D1-8F5A-76D25FD9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2021-02-17T13:12:00Z</dcterms:created>
  <dcterms:modified xsi:type="dcterms:W3CDTF">2022-06-21T07:36:00Z</dcterms:modified>
</cp:coreProperties>
</file>